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bookmarkStart w:id="0" w:name="_GoBack"/>
      <w:bookmarkEnd w:id="0"/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68874C8C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F7C0C">
        <w:rPr>
          <w:rFonts w:ascii="Arial" w:eastAsiaTheme="minorHAnsi" w:hAnsi="Arial" w:cs="Arial"/>
          <w:sz w:val="22"/>
          <w:szCs w:val="22"/>
          <w:lang w:val="pl-PL"/>
        </w:rPr>
        <w:t>2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741C84B" w:rsidR="006A48AF" w:rsidRDefault="006F7C0C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F7C0C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Gawłuszowice – Chrząstów – Mielec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6F7C0C">
        <w:rPr>
          <w:rFonts w:ascii="Arial" w:hAnsi="Arial" w:cs="Arial"/>
          <w:b/>
          <w:bCs/>
          <w:sz w:val="22"/>
          <w:szCs w:val="22"/>
          <w:lang w:val="pl-PL" w:eastAsia="pl-PL"/>
        </w:rPr>
        <w:t>m.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6F7C0C">
        <w:rPr>
          <w:rFonts w:ascii="Arial" w:hAnsi="Arial" w:cs="Arial"/>
          <w:b/>
          <w:bCs/>
          <w:sz w:val="22"/>
          <w:szCs w:val="22"/>
          <w:lang w:val="pl-PL" w:eastAsia="pl-PL"/>
        </w:rPr>
        <w:t>Chrząstów i Złotniki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23EE5" w14:textId="77777777" w:rsidR="007822FE" w:rsidRDefault="007822FE" w:rsidP="00AC1A4B">
      <w:r>
        <w:separator/>
      </w:r>
    </w:p>
  </w:endnote>
  <w:endnote w:type="continuationSeparator" w:id="0">
    <w:p w14:paraId="5DA88CAA" w14:textId="77777777" w:rsidR="007822FE" w:rsidRDefault="007822F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506CF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506CF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AA283" w14:textId="77777777" w:rsidR="007822FE" w:rsidRDefault="007822FE" w:rsidP="00AC1A4B">
      <w:r>
        <w:separator/>
      </w:r>
    </w:p>
  </w:footnote>
  <w:footnote w:type="continuationSeparator" w:id="0">
    <w:p w14:paraId="26656681" w14:textId="77777777" w:rsidR="007822FE" w:rsidRDefault="007822F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D3098A5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506CF">
      <w:rPr>
        <w:rFonts w:ascii="Calibri" w:hAnsi="Calibri"/>
        <w:b/>
        <w:bCs/>
        <w:color w:val="4F81BD"/>
        <w:sz w:val="18"/>
        <w:szCs w:val="18"/>
        <w:lang w:val="pl-PL" w:eastAsia="ar-SA"/>
      </w:rPr>
      <w:t>55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5DE15-2BDF-4E9D-9504-A9A04C4ED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2021-01-22T11:33:00Z</cp:lastPrinted>
  <dcterms:created xsi:type="dcterms:W3CDTF">2021-02-17T13:20:00Z</dcterms:created>
  <dcterms:modified xsi:type="dcterms:W3CDTF">2022-07-19T08:38:00Z</dcterms:modified>
</cp:coreProperties>
</file>